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7717" w14:textId="77777777" w:rsidR="00D5270B" w:rsidRDefault="00D5270B" w:rsidP="00D5270B"/>
    <w:p w14:paraId="1DD554EB" w14:textId="538BA619" w:rsidR="00D5270B" w:rsidRDefault="000860C8" w:rsidP="00D5270B">
      <w:r w:rsidRPr="000860C8">
        <w:t>Justiits- ja Digiministeerium</w:t>
      </w:r>
      <w:r w:rsidR="00D5270B">
        <w:t xml:space="preserve">      </w:t>
      </w:r>
      <w:r w:rsidR="00D5270B">
        <w:tab/>
      </w:r>
      <w:r w:rsidR="00D5270B">
        <w:tab/>
      </w:r>
      <w:r w:rsidR="00D5270B">
        <w:tab/>
      </w:r>
      <w:r w:rsidR="00D5270B">
        <w:tab/>
      </w:r>
      <w:r w:rsidR="00D5270B">
        <w:tab/>
      </w:r>
      <w:r w:rsidR="00DB401C">
        <w:t>30.01</w:t>
      </w:r>
      <w:r w:rsidR="00D5270B">
        <w:t>.202</w:t>
      </w:r>
      <w:r w:rsidR="00DB401C">
        <w:t>6</w:t>
      </w:r>
      <w:r w:rsidR="00D5270B">
        <w:t xml:space="preserve"> nr 13-3/</w:t>
      </w:r>
      <w:r w:rsidR="00C27C01">
        <w:t>175</w:t>
      </w:r>
    </w:p>
    <w:p w14:paraId="2FA64E93" w14:textId="459E3EDD" w:rsidR="00D5270B" w:rsidRDefault="000860C8" w:rsidP="00D5270B">
      <w:hyperlink r:id="rId7" w:history="1">
        <w:r w:rsidRPr="000860C8">
          <w:rPr>
            <w:rStyle w:val="Hperlink"/>
          </w:rPr>
          <w:t>info@justdigi.ee</w:t>
        </w:r>
      </w:hyperlink>
      <w:r w:rsidR="00D5270B">
        <w:t xml:space="preserve"> </w:t>
      </w:r>
    </w:p>
    <w:p w14:paraId="1A212C01" w14:textId="77777777" w:rsidR="00D5270B" w:rsidRDefault="00D5270B" w:rsidP="00D5270B">
      <w:r>
        <w:t xml:space="preserve"> </w:t>
      </w:r>
    </w:p>
    <w:p w14:paraId="05A1EA99" w14:textId="77777777" w:rsidR="00D5270B" w:rsidRDefault="00D5270B" w:rsidP="00D5270B">
      <w:r>
        <w:t xml:space="preserve"> </w:t>
      </w:r>
    </w:p>
    <w:p w14:paraId="2FB1A6F5" w14:textId="77777777" w:rsidR="00D5270B" w:rsidRDefault="00D5270B" w:rsidP="00D5270B">
      <w:r>
        <w:t xml:space="preserve">Aruanne tõestamistoimingute kohta </w:t>
      </w:r>
    </w:p>
    <w:p w14:paraId="4D5EC165" w14:textId="77777777" w:rsidR="00D5270B" w:rsidRDefault="00D5270B" w:rsidP="00D5270B">
      <w:r>
        <w:t xml:space="preserve"> </w:t>
      </w:r>
    </w:p>
    <w:p w14:paraId="50E66D70" w14:textId="2C304823" w:rsidR="00D5270B" w:rsidRDefault="00D5270B" w:rsidP="00D5270B">
      <w:r>
        <w:t xml:space="preserve">Lüganuse vallasekretär </w:t>
      </w:r>
      <w:r w:rsidR="00DB401C">
        <w:t xml:space="preserve">ei ole </w:t>
      </w:r>
      <w:r w:rsidR="00DB401C">
        <w:t xml:space="preserve">2025. a </w:t>
      </w:r>
      <w:r>
        <w:t xml:space="preserve">teostanud </w:t>
      </w:r>
      <w:r w:rsidR="00DB401C">
        <w:t>ühtegi</w:t>
      </w:r>
      <w:r>
        <w:t xml:space="preserve"> tõestamistoimin</w:t>
      </w:r>
      <w:r w:rsidR="00DB401C">
        <w:t>gut.</w:t>
      </w:r>
      <w:r>
        <w:t xml:space="preserve">     </w:t>
      </w:r>
    </w:p>
    <w:p w14:paraId="33013622" w14:textId="77777777" w:rsidR="00D5270B" w:rsidRDefault="00D5270B" w:rsidP="00D5270B">
      <w:r>
        <w:t xml:space="preserve"> </w:t>
      </w:r>
    </w:p>
    <w:p w14:paraId="50868507" w14:textId="77777777" w:rsidR="00D5270B" w:rsidRDefault="00D5270B" w:rsidP="00D5270B">
      <w:r>
        <w:t xml:space="preserve"> </w:t>
      </w:r>
    </w:p>
    <w:p w14:paraId="53AA2CBE" w14:textId="77777777" w:rsidR="00D5270B" w:rsidRDefault="00D5270B" w:rsidP="00D5270B">
      <w:r>
        <w:t xml:space="preserve"> </w:t>
      </w:r>
    </w:p>
    <w:p w14:paraId="42834EA3" w14:textId="77777777" w:rsidR="00D5270B" w:rsidRDefault="00D5270B" w:rsidP="00D5270B">
      <w:r>
        <w:t xml:space="preserve">Lugupidamisega </w:t>
      </w:r>
    </w:p>
    <w:p w14:paraId="426CA658" w14:textId="77777777" w:rsidR="00D5270B" w:rsidRDefault="00D5270B" w:rsidP="00D5270B">
      <w:r>
        <w:t xml:space="preserve"> </w:t>
      </w:r>
    </w:p>
    <w:p w14:paraId="5D3663B8" w14:textId="77777777" w:rsidR="00D5270B" w:rsidRDefault="00D5270B" w:rsidP="00D5270B">
      <w:r>
        <w:t xml:space="preserve">(allkirjastatud digitaalselt) </w:t>
      </w:r>
    </w:p>
    <w:p w14:paraId="0A9C7D50" w14:textId="77777777" w:rsidR="00D5270B" w:rsidRDefault="00D5270B" w:rsidP="00D5270B">
      <w:r>
        <w:t xml:space="preserve">Tiina Urban </w:t>
      </w:r>
    </w:p>
    <w:p w14:paraId="39AA6A34" w14:textId="619EAF49" w:rsidR="00C54E4F" w:rsidRDefault="004F5E88" w:rsidP="00D5270B">
      <w:r>
        <w:t>v</w:t>
      </w:r>
      <w:r w:rsidR="00D5270B">
        <w:t>allasekretär</w:t>
      </w:r>
    </w:p>
    <w:p w14:paraId="1136D245" w14:textId="77777777" w:rsidR="00D5270B" w:rsidRDefault="00D5270B" w:rsidP="00D5270B"/>
    <w:p w14:paraId="5216BF83" w14:textId="77777777" w:rsidR="00D5270B" w:rsidRDefault="00D5270B" w:rsidP="00D5270B"/>
    <w:p w14:paraId="0A3E5A4A" w14:textId="77777777" w:rsidR="00D5270B" w:rsidRDefault="00D5270B" w:rsidP="00D5270B"/>
    <w:p w14:paraId="33BFEB7E" w14:textId="77777777" w:rsidR="00D5270B" w:rsidRDefault="00D5270B" w:rsidP="00D5270B"/>
    <w:p w14:paraId="508AE281" w14:textId="77777777" w:rsidR="00D5270B" w:rsidRDefault="00D5270B" w:rsidP="00D5270B"/>
    <w:p w14:paraId="1F27C35C" w14:textId="77777777" w:rsidR="00D5270B" w:rsidRDefault="00D5270B" w:rsidP="00D5270B"/>
    <w:p w14:paraId="3367CD91" w14:textId="77777777" w:rsidR="00D5270B" w:rsidRDefault="00D5270B" w:rsidP="00D5270B"/>
    <w:p w14:paraId="0BA68570" w14:textId="77777777" w:rsidR="00D5270B" w:rsidRDefault="00D5270B" w:rsidP="00D5270B"/>
    <w:p w14:paraId="264E93DD" w14:textId="77777777" w:rsidR="00D5270B" w:rsidRDefault="00D5270B" w:rsidP="00D5270B"/>
    <w:p w14:paraId="0C9A10AB" w14:textId="77777777" w:rsidR="00D5270B" w:rsidRDefault="00D5270B" w:rsidP="00D5270B"/>
    <w:p w14:paraId="3C19EB64" w14:textId="77777777" w:rsidR="00D5270B" w:rsidRDefault="00D5270B" w:rsidP="00D5270B"/>
    <w:p w14:paraId="3D98C69F" w14:textId="77777777" w:rsidR="00D5270B" w:rsidRDefault="00D5270B" w:rsidP="00D5270B"/>
    <w:p w14:paraId="49D339CA" w14:textId="77777777" w:rsidR="00D5270B" w:rsidRDefault="00D5270B" w:rsidP="00D5270B"/>
    <w:p w14:paraId="50EA0D7F" w14:textId="77777777" w:rsidR="00D5270B" w:rsidRDefault="00D5270B" w:rsidP="00D5270B"/>
    <w:p w14:paraId="394AA651" w14:textId="77777777" w:rsidR="00D5270B" w:rsidRDefault="00D5270B" w:rsidP="00D5270B"/>
    <w:p w14:paraId="1C36721E" w14:textId="77777777" w:rsidR="00D5270B" w:rsidRDefault="00D5270B" w:rsidP="00D5270B"/>
    <w:p w14:paraId="667BCBDA" w14:textId="77777777" w:rsidR="00D5270B" w:rsidRDefault="00D5270B" w:rsidP="00D5270B"/>
    <w:p w14:paraId="120729AA" w14:textId="77777777" w:rsidR="00D5270B" w:rsidRDefault="00D5270B" w:rsidP="00D5270B"/>
    <w:p w14:paraId="28F9AB51" w14:textId="77777777" w:rsidR="00D5270B" w:rsidRDefault="00D5270B" w:rsidP="00D5270B"/>
    <w:p w14:paraId="3BEB3ACA" w14:textId="77777777" w:rsidR="00D5270B" w:rsidRDefault="00D5270B" w:rsidP="00D5270B"/>
    <w:p w14:paraId="5D96D576" w14:textId="77777777" w:rsidR="00D5270B" w:rsidRDefault="00D5270B" w:rsidP="00D5270B"/>
    <w:p w14:paraId="41ACF8F1" w14:textId="77777777" w:rsidR="00D5270B" w:rsidRDefault="00D5270B" w:rsidP="00D5270B"/>
    <w:p w14:paraId="0996621C" w14:textId="77777777" w:rsidR="00D5270B" w:rsidRDefault="00D5270B" w:rsidP="00D5270B"/>
    <w:p w14:paraId="208274A6" w14:textId="77777777" w:rsidR="00D5270B" w:rsidRDefault="00D5270B" w:rsidP="00D5270B"/>
    <w:p w14:paraId="6E77BC88" w14:textId="77777777" w:rsidR="00D5270B" w:rsidRDefault="00D5270B" w:rsidP="00D5270B"/>
    <w:p w14:paraId="4EA7605E" w14:textId="77777777" w:rsidR="00D5270B" w:rsidRDefault="00D5270B" w:rsidP="00D5270B"/>
    <w:p w14:paraId="6A0A3FB1" w14:textId="2AF636FE" w:rsidR="00D5270B" w:rsidRDefault="00D5270B" w:rsidP="00D5270B">
      <w:r>
        <w:t xml:space="preserve">33 21 322, </w:t>
      </w:r>
      <w:hyperlink r:id="rId8" w:history="1">
        <w:r w:rsidRPr="00354DE0">
          <w:rPr>
            <w:rStyle w:val="Hperlink"/>
          </w:rPr>
          <w:t>tiina.urban@lyganuse.ee</w:t>
        </w:r>
      </w:hyperlink>
      <w:r>
        <w:t xml:space="preserve"> </w:t>
      </w:r>
    </w:p>
    <w:sectPr w:rsidR="00D5270B" w:rsidSect="00C169CE">
      <w:headerReference w:type="first" r:id="rId9"/>
      <w:footerReference w:type="first" r:id="rId10"/>
      <w:pgSz w:w="11906" w:h="16838" w:code="9"/>
      <w:pgMar w:top="1701" w:right="1304" w:bottom="1191" w:left="1418" w:header="567" w:footer="22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25E0E" w14:textId="77777777" w:rsidR="005B263E" w:rsidRDefault="005B263E">
      <w:r>
        <w:separator/>
      </w:r>
    </w:p>
  </w:endnote>
  <w:endnote w:type="continuationSeparator" w:id="0">
    <w:p w14:paraId="4BDA419D" w14:textId="77777777" w:rsidR="005B263E" w:rsidRDefault="005B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2E71" w14:textId="77777777" w:rsidR="0092745A" w:rsidRDefault="001906BD" w:rsidP="004472E2">
    <w:pPr>
      <w:pBdr>
        <w:top w:val="single" w:sz="4" w:space="1" w:color="auto"/>
      </w:pBdr>
      <w:rPr>
        <w:sz w:val="20"/>
        <w:szCs w:val="20"/>
      </w:rPr>
    </w:pPr>
    <w:r w:rsidRPr="0092745A">
      <w:rPr>
        <w:sz w:val="20"/>
        <w:szCs w:val="20"/>
      </w:rPr>
      <w:t>Keskpuie</w:t>
    </w:r>
    <w:r w:rsidR="006F4CC7" w:rsidRPr="0092745A">
      <w:rPr>
        <w:sz w:val="20"/>
        <w:szCs w:val="20"/>
      </w:rPr>
      <w:t xml:space="preserve">stee 20          </w:t>
    </w:r>
    <w:r w:rsidRPr="0092745A">
      <w:rPr>
        <w:sz w:val="20"/>
        <w:szCs w:val="20"/>
      </w:rPr>
      <w:t xml:space="preserve"> </w:t>
    </w:r>
    <w:r w:rsidR="006F4CC7" w:rsidRPr="0092745A">
      <w:rPr>
        <w:sz w:val="20"/>
        <w:szCs w:val="20"/>
      </w:rPr>
      <w:t xml:space="preserve">    </w:t>
    </w:r>
    <w:r w:rsidR="00043DE7">
      <w:rPr>
        <w:sz w:val="20"/>
        <w:szCs w:val="20"/>
      </w:rPr>
      <w:tab/>
    </w:r>
    <w:r w:rsidR="00043DE7">
      <w:rPr>
        <w:sz w:val="20"/>
        <w:szCs w:val="20"/>
      </w:rPr>
      <w:tab/>
      <w:t xml:space="preserve">          </w:t>
    </w:r>
    <w:r w:rsidR="006F4CC7" w:rsidRPr="0092745A">
      <w:rPr>
        <w:sz w:val="20"/>
        <w:szCs w:val="20"/>
      </w:rPr>
      <w:t>Tel</w:t>
    </w:r>
    <w:r w:rsidR="00043DE7">
      <w:rPr>
        <w:sz w:val="20"/>
        <w:szCs w:val="20"/>
      </w:rPr>
      <w:t>efon</w:t>
    </w:r>
    <w:r w:rsidR="006F4CC7" w:rsidRPr="0092745A">
      <w:rPr>
        <w:sz w:val="20"/>
        <w:szCs w:val="20"/>
      </w:rPr>
      <w:t xml:space="preserve"> </w:t>
    </w:r>
    <w:r w:rsidR="0092745A">
      <w:rPr>
        <w:sz w:val="20"/>
        <w:szCs w:val="20"/>
      </w:rPr>
      <w:t xml:space="preserve">+372 </w:t>
    </w:r>
    <w:r w:rsidRPr="0092745A">
      <w:rPr>
        <w:sz w:val="20"/>
        <w:szCs w:val="20"/>
      </w:rPr>
      <w:t>332 1320</w:t>
    </w:r>
    <w:r w:rsidR="0092745A">
      <w:rPr>
        <w:sz w:val="20"/>
        <w:szCs w:val="20"/>
      </w:rPr>
      <w:tab/>
    </w:r>
    <w:r w:rsidR="0092745A">
      <w:rPr>
        <w:sz w:val="20"/>
        <w:szCs w:val="20"/>
      </w:rPr>
      <w:tab/>
    </w:r>
    <w:r w:rsidR="0092745A">
      <w:rPr>
        <w:sz w:val="20"/>
        <w:szCs w:val="20"/>
      </w:rPr>
      <w:tab/>
    </w:r>
    <w:r w:rsidR="004472E2">
      <w:rPr>
        <w:sz w:val="20"/>
        <w:szCs w:val="20"/>
      </w:rPr>
      <w:t xml:space="preserve">     </w:t>
    </w:r>
    <w:r w:rsidR="0092745A" w:rsidRPr="0092745A">
      <w:rPr>
        <w:sz w:val="20"/>
        <w:szCs w:val="20"/>
      </w:rPr>
      <w:t>registrikood 77000223</w:t>
    </w:r>
    <w:r w:rsidRPr="0092745A">
      <w:rPr>
        <w:sz w:val="20"/>
        <w:szCs w:val="20"/>
      </w:rPr>
      <w:t xml:space="preserve"> </w:t>
    </w:r>
  </w:p>
  <w:p w14:paraId="6DE15D2B" w14:textId="77777777" w:rsidR="001906BD" w:rsidRPr="0092745A" w:rsidRDefault="004472E2" w:rsidP="001906BD">
    <w:pPr>
      <w:rPr>
        <w:sz w:val="20"/>
        <w:szCs w:val="20"/>
      </w:rPr>
    </w:pPr>
    <w:r>
      <w:rPr>
        <w:sz w:val="20"/>
        <w:szCs w:val="20"/>
      </w:rPr>
      <w:t>Kiviõli, Lüganuse vald</w:t>
    </w:r>
    <w:r>
      <w:rPr>
        <w:sz w:val="20"/>
        <w:szCs w:val="20"/>
      </w:rPr>
      <w:tab/>
    </w:r>
    <w:r w:rsidR="0092745A">
      <w:rPr>
        <w:sz w:val="20"/>
        <w:szCs w:val="20"/>
      </w:rPr>
      <w:tab/>
      <w:t xml:space="preserve">     </w:t>
    </w:r>
    <w:r w:rsidR="00043DE7">
      <w:rPr>
        <w:sz w:val="20"/>
        <w:szCs w:val="20"/>
      </w:rPr>
      <w:t>E</w:t>
    </w:r>
    <w:r w:rsidR="001906BD" w:rsidRPr="0092745A">
      <w:rPr>
        <w:sz w:val="20"/>
        <w:szCs w:val="20"/>
      </w:rPr>
      <w:t xml:space="preserve">-post </w:t>
    </w:r>
    <w:hyperlink r:id="rId1" w:history="1">
      <w:r w:rsidR="0092745A" w:rsidRPr="00C71935">
        <w:rPr>
          <w:rStyle w:val="Hperlink"/>
          <w:sz w:val="20"/>
          <w:szCs w:val="20"/>
        </w:rPr>
        <w:t>valitsus@lyganuse.ee</w:t>
      </w:r>
    </w:hyperlink>
    <w:r w:rsidR="0092745A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a/</w:t>
    </w:r>
    <w:r w:rsidR="004C2302">
      <w:rPr>
        <w:sz w:val="20"/>
        <w:szCs w:val="20"/>
      </w:rPr>
      <w:t>k</w:t>
    </w:r>
    <w:r>
      <w:rPr>
        <w:sz w:val="20"/>
        <w:szCs w:val="20"/>
      </w:rPr>
      <w:t xml:space="preserve"> EE162200221068428704</w:t>
    </w:r>
  </w:p>
  <w:p w14:paraId="79C03CB2" w14:textId="77777777" w:rsidR="001906BD" w:rsidRPr="0092745A" w:rsidRDefault="004472E2" w:rsidP="004472E2">
    <w:pPr>
      <w:rPr>
        <w:sz w:val="20"/>
        <w:szCs w:val="20"/>
      </w:rPr>
    </w:pPr>
    <w:r>
      <w:rPr>
        <w:sz w:val="20"/>
        <w:szCs w:val="20"/>
      </w:rPr>
      <w:t>431</w:t>
    </w:r>
    <w:r w:rsidR="005F33F7">
      <w:rPr>
        <w:sz w:val="20"/>
        <w:szCs w:val="20"/>
      </w:rPr>
      <w:t>25</w:t>
    </w:r>
    <w:r w:rsidR="001906BD" w:rsidRPr="0092745A">
      <w:rPr>
        <w:sz w:val="20"/>
        <w:szCs w:val="20"/>
      </w:rPr>
      <w:t xml:space="preserve"> Ida-Viru maakond</w:t>
    </w:r>
    <w:r w:rsidR="00043DE7">
      <w:rPr>
        <w:sz w:val="20"/>
        <w:szCs w:val="20"/>
      </w:rPr>
      <w:tab/>
    </w:r>
    <w:r w:rsidR="00043DE7">
      <w:rPr>
        <w:sz w:val="20"/>
        <w:szCs w:val="20"/>
      </w:rPr>
      <w:tab/>
      <w:t xml:space="preserve">             </w:t>
    </w:r>
    <w:r>
      <w:rPr>
        <w:sz w:val="20"/>
        <w:szCs w:val="20"/>
      </w:rPr>
      <w:t xml:space="preserve"> </w:t>
    </w:r>
    <w:r w:rsidR="00043DE7">
      <w:rPr>
        <w:sz w:val="20"/>
        <w:szCs w:val="20"/>
      </w:rPr>
      <w:t xml:space="preserve"> </w:t>
    </w:r>
    <w:hyperlink r:id="rId2" w:history="1">
      <w:r w:rsidRPr="00C71935">
        <w:rPr>
          <w:rStyle w:val="Hperlink"/>
          <w:sz w:val="20"/>
          <w:szCs w:val="20"/>
        </w:rPr>
        <w:t>www.lyganuse.ee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AS Swedbank</w:t>
    </w:r>
  </w:p>
  <w:p w14:paraId="5EE55F17" w14:textId="77777777" w:rsidR="001906BD" w:rsidRDefault="001906B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77CB3" w14:textId="77777777" w:rsidR="005B263E" w:rsidRDefault="005B263E">
      <w:r>
        <w:separator/>
      </w:r>
    </w:p>
  </w:footnote>
  <w:footnote w:type="continuationSeparator" w:id="0">
    <w:p w14:paraId="25FEDEBF" w14:textId="77777777" w:rsidR="005B263E" w:rsidRDefault="005B2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174D" w14:textId="77777777" w:rsidR="001906BD" w:rsidRDefault="005F2F28" w:rsidP="001906BD">
    <w:pPr>
      <w:pStyle w:val="Pis"/>
      <w:jc w:val="center"/>
    </w:pPr>
    <w:r w:rsidRPr="00C249E7">
      <w:rPr>
        <w:noProof/>
        <w:lang w:val="en-US" w:eastAsia="en-US"/>
      </w:rPr>
      <w:drawing>
        <wp:inline distT="0" distB="0" distL="0" distR="0" wp14:anchorId="7DCAAC12" wp14:editId="63383735">
          <wp:extent cx="769620" cy="845820"/>
          <wp:effectExtent l="0" t="0" r="0" b="0"/>
          <wp:docPr id="1" name="Pilt 3" descr="C:\Users\KLV-A-~1\AppData\Local\Temp\!LyganuseVapp-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 descr="C:\Users\KLV-A-~1\AppData\Local\Temp\!LyganuseVapp-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7BC1E" w14:textId="77777777" w:rsidR="0092745A" w:rsidRPr="005C399C" w:rsidRDefault="0092745A" w:rsidP="0092745A">
    <w:pPr>
      <w:jc w:val="center"/>
      <w:rPr>
        <w:sz w:val="20"/>
        <w:szCs w:val="20"/>
      </w:rPr>
    </w:pPr>
  </w:p>
  <w:p w14:paraId="6E9887E3" w14:textId="77777777" w:rsidR="001906BD" w:rsidRPr="0092745A" w:rsidRDefault="0092745A" w:rsidP="0092745A">
    <w:pPr>
      <w:jc w:val="center"/>
      <w:rPr>
        <w:sz w:val="40"/>
        <w:szCs w:val="40"/>
      </w:rPr>
    </w:pPr>
    <w:r w:rsidRPr="005C399C">
      <w:rPr>
        <w:sz w:val="40"/>
        <w:szCs w:val="40"/>
      </w:rPr>
      <w:t>LÜGANUSE 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Cs w:val="24"/>
        <w:lang w:val="en-US" w:eastAsia="en-US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A37660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F247EFA"/>
    <w:multiLevelType w:val="hybridMultilevel"/>
    <w:tmpl w:val="38081B6A"/>
    <w:lvl w:ilvl="0" w:tplc="1C08AF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C95BF0"/>
    <w:multiLevelType w:val="hybridMultilevel"/>
    <w:tmpl w:val="A1885148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9711AC"/>
    <w:multiLevelType w:val="hybridMultilevel"/>
    <w:tmpl w:val="CD8CF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22C5"/>
    <w:multiLevelType w:val="hybridMultilevel"/>
    <w:tmpl w:val="1E064C60"/>
    <w:lvl w:ilvl="0" w:tplc="AE9AE5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84BF0"/>
    <w:multiLevelType w:val="hybridMultilevel"/>
    <w:tmpl w:val="0AFCBB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55BAE"/>
    <w:multiLevelType w:val="multilevel"/>
    <w:tmpl w:val="71149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E9E5040"/>
    <w:multiLevelType w:val="hybridMultilevel"/>
    <w:tmpl w:val="BBD0D5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2735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1672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8705818">
    <w:abstractNumId w:val="3"/>
  </w:num>
  <w:num w:numId="4" w16cid:durableId="272396931">
    <w:abstractNumId w:val="2"/>
  </w:num>
  <w:num w:numId="5" w16cid:durableId="469710847">
    <w:abstractNumId w:val="3"/>
  </w:num>
  <w:num w:numId="6" w16cid:durableId="1747069804">
    <w:abstractNumId w:val="4"/>
  </w:num>
  <w:num w:numId="7" w16cid:durableId="876085934">
    <w:abstractNumId w:val="0"/>
  </w:num>
  <w:num w:numId="8" w16cid:durableId="175078653">
    <w:abstractNumId w:val="1"/>
  </w:num>
  <w:num w:numId="9" w16cid:durableId="281690510">
    <w:abstractNumId w:val="3"/>
  </w:num>
  <w:num w:numId="10" w16cid:durableId="520553476">
    <w:abstractNumId w:val="9"/>
  </w:num>
  <w:num w:numId="11" w16cid:durableId="1593657630">
    <w:abstractNumId w:val="10"/>
  </w:num>
  <w:num w:numId="12" w16cid:durableId="2086537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5320943">
    <w:abstractNumId w:val="8"/>
  </w:num>
  <w:num w:numId="14" w16cid:durableId="89083111">
    <w:abstractNumId w:val="6"/>
  </w:num>
  <w:num w:numId="15" w16cid:durableId="98568995">
    <w:abstractNumId w:val="7"/>
  </w:num>
  <w:num w:numId="16" w16cid:durableId="356585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F28"/>
    <w:rsid w:val="00001F6E"/>
    <w:rsid w:val="00006D2F"/>
    <w:rsid w:val="0001008D"/>
    <w:rsid w:val="000100BA"/>
    <w:rsid w:val="000108F3"/>
    <w:rsid w:val="00010BA0"/>
    <w:rsid w:val="00013FC4"/>
    <w:rsid w:val="00023259"/>
    <w:rsid w:val="00024738"/>
    <w:rsid w:val="00026FE3"/>
    <w:rsid w:val="0004062F"/>
    <w:rsid w:val="00041A35"/>
    <w:rsid w:val="00042052"/>
    <w:rsid w:val="0004221D"/>
    <w:rsid w:val="00043DE7"/>
    <w:rsid w:val="0004624F"/>
    <w:rsid w:val="00060BEC"/>
    <w:rsid w:val="00063D01"/>
    <w:rsid w:val="00066367"/>
    <w:rsid w:val="00070B8E"/>
    <w:rsid w:val="0008005B"/>
    <w:rsid w:val="0008078C"/>
    <w:rsid w:val="00081AD9"/>
    <w:rsid w:val="0008325E"/>
    <w:rsid w:val="0008420D"/>
    <w:rsid w:val="00084D0E"/>
    <w:rsid w:val="000860C8"/>
    <w:rsid w:val="000903E8"/>
    <w:rsid w:val="00091DC5"/>
    <w:rsid w:val="000927A3"/>
    <w:rsid w:val="000952D8"/>
    <w:rsid w:val="0009733D"/>
    <w:rsid w:val="000A500A"/>
    <w:rsid w:val="000A5B81"/>
    <w:rsid w:val="000B7018"/>
    <w:rsid w:val="000C5B09"/>
    <w:rsid w:val="000C65A0"/>
    <w:rsid w:val="000C7E0E"/>
    <w:rsid w:val="000E21BC"/>
    <w:rsid w:val="000E5BEC"/>
    <w:rsid w:val="000E690A"/>
    <w:rsid w:val="000F616C"/>
    <w:rsid w:val="000F767A"/>
    <w:rsid w:val="00101517"/>
    <w:rsid w:val="00104D95"/>
    <w:rsid w:val="00115964"/>
    <w:rsid w:val="00121EA7"/>
    <w:rsid w:val="00122E2D"/>
    <w:rsid w:val="00126027"/>
    <w:rsid w:val="0012609B"/>
    <w:rsid w:val="00130FAF"/>
    <w:rsid w:val="0013159D"/>
    <w:rsid w:val="00137DE3"/>
    <w:rsid w:val="00141126"/>
    <w:rsid w:val="00142ABB"/>
    <w:rsid w:val="00143D7F"/>
    <w:rsid w:val="00143DE3"/>
    <w:rsid w:val="00146A53"/>
    <w:rsid w:val="00146FB0"/>
    <w:rsid w:val="001476FC"/>
    <w:rsid w:val="00156136"/>
    <w:rsid w:val="0015632D"/>
    <w:rsid w:val="00156B1C"/>
    <w:rsid w:val="001706C4"/>
    <w:rsid w:val="00170AA6"/>
    <w:rsid w:val="001715A1"/>
    <w:rsid w:val="00174C9C"/>
    <w:rsid w:val="00182BCD"/>
    <w:rsid w:val="00184862"/>
    <w:rsid w:val="0018495A"/>
    <w:rsid w:val="00185B5E"/>
    <w:rsid w:val="001906BD"/>
    <w:rsid w:val="001921ED"/>
    <w:rsid w:val="00196A18"/>
    <w:rsid w:val="001A1102"/>
    <w:rsid w:val="001A3A27"/>
    <w:rsid w:val="001A59BB"/>
    <w:rsid w:val="001A62F8"/>
    <w:rsid w:val="001B35A6"/>
    <w:rsid w:val="001B6E58"/>
    <w:rsid w:val="001C0BEF"/>
    <w:rsid w:val="001C22E1"/>
    <w:rsid w:val="001C7E60"/>
    <w:rsid w:val="001D053A"/>
    <w:rsid w:val="001E06E2"/>
    <w:rsid w:val="001E1561"/>
    <w:rsid w:val="001E2528"/>
    <w:rsid w:val="001F161E"/>
    <w:rsid w:val="001F20B2"/>
    <w:rsid w:val="001F244C"/>
    <w:rsid w:val="001F3731"/>
    <w:rsid w:val="00203442"/>
    <w:rsid w:val="00215454"/>
    <w:rsid w:val="00216173"/>
    <w:rsid w:val="00223CA2"/>
    <w:rsid w:val="00223DC3"/>
    <w:rsid w:val="002252AF"/>
    <w:rsid w:val="00226BCB"/>
    <w:rsid w:val="002339F1"/>
    <w:rsid w:val="002342FE"/>
    <w:rsid w:val="0024073D"/>
    <w:rsid w:val="0024565C"/>
    <w:rsid w:val="00247557"/>
    <w:rsid w:val="00254B3A"/>
    <w:rsid w:val="00254D6C"/>
    <w:rsid w:val="00260084"/>
    <w:rsid w:val="00271147"/>
    <w:rsid w:val="00271772"/>
    <w:rsid w:val="0029195C"/>
    <w:rsid w:val="00295871"/>
    <w:rsid w:val="0029620D"/>
    <w:rsid w:val="00296738"/>
    <w:rsid w:val="002A13D8"/>
    <w:rsid w:val="002A43E5"/>
    <w:rsid w:val="002B2551"/>
    <w:rsid w:val="002C5CEE"/>
    <w:rsid w:val="002C6EE4"/>
    <w:rsid w:val="002D0830"/>
    <w:rsid w:val="002D16CD"/>
    <w:rsid w:val="002D2D31"/>
    <w:rsid w:val="002D6EBD"/>
    <w:rsid w:val="002E08F9"/>
    <w:rsid w:val="002E098F"/>
    <w:rsid w:val="002E31F0"/>
    <w:rsid w:val="002F3625"/>
    <w:rsid w:val="002F4A45"/>
    <w:rsid w:val="00300768"/>
    <w:rsid w:val="00301AFC"/>
    <w:rsid w:val="003034E2"/>
    <w:rsid w:val="0030783C"/>
    <w:rsid w:val="003149A3"/>
    <w:rsid w:val="003224A1"/>
    <w:rsid w:val="00326BDB"/>
    <w:rsid w:val="0033196F"/>
    <w:rsid w:val="0033258E"/>
    <w:rsid w:val="0033494B"/>
    <w:rsid w:val="00341D50"/>
    <w:rsid w:val="00342563"/>
    <w:rsid w:val="00346B45"/>
    <w:rsid w:val="00353AD4"/>
    <w:rsid w:val="00353DD6"/>
    <w:rsid w:val="00355DA7"/>
    <w:rsid w:val="003612A4"/>
    <w:rsid w:val="00371D10"/>
    <w:rsid w:val="00375268"/>
    <w:rsid w:val="00375ADA"/>
    <w:rsid w:val="00383D03"/>
    <w:rsid w:val="003853B2"/>
    <w:rsid w:val="003858AE"/>
    <w:rsid w:val="0038790D"/>
    <w:rsid w:val="003919F7"/>
    <w:rsid w:val="00392F38"/>
    <w:rsid w:val="00396BDA"/>
    <w:rsid w:val="00396DCC"/>
    <w:rsid w:val="003A672C"/>
    <w:rsid w:val="003A7604"/>
    <w:rsid w:val="003A7E22"/>
    <w:rsid w:val="003B2F63"/>
    <w:rsid w:val="003B3AEA"/>
    <w:rsid w:val="003B3EBB"/>
    <w:rsid w:val="003C1AB2"/>
    <w:rsid w:val="003C1E2A"/>
    <w:rsid w:val="003C42DD"/>
    <w:rsid w:val="003C48B7"/>
    <w:rsid w:val="003C6D56"/>
    <w:rsid w:val="003D0416"/>
    <w:rsid w:val="003D23D5"/>
    <w:rsid w:val="003D64B2"/>
    <w:rsid w:val="003D6FA8"/>
    <w:rsid w:val="003E1075"/>
    <w:rsid w:val="003E259F"/>
    <w:rsid w:val="003E5C2E"/>
    <w:rsid w:val="003F1717"/>
    <w:rsid w:val="003F781F"/>
    <w:rsid w:val="003F7B05"/>
    <w:rsid w:val="00400D0A"/>
    <w:rsid w:val="004053E6"/>
    <w:rsid w:val="00405891"/>
    <w:rsid w:val="00407C2B"/>
    <w:rsid w:val="0041088F"/>
    <w:rsid w:val="00416406"/>
    <w:rsid w:val="004168D4"/>
    <w:rsid w:val="00416F1B"/>
    <w:rsid w:val="00420CA8"/>
    <w:rsid w:val="0042183E"/>
    <w:rsid w:val="00434E44"/>
    <w:rsid w:val="004456EB"/>
    <w:rsid w:val="00446081"/>
    <w:rsid w:val="004472E2"/>
    <w:rsid w:val="00452900"/>
    <w:rsid w:val="00456F11"/>
    <w:rsid w:val="00460EF7"/>
    <w:rsid w:val="00462FF3"/>
    <w:rsid w:val="0046660A"/>
    <w:rsid w:val="00470840"/>
    <w:rsid w:val="00470E4F"/>
    <w:rsid w:val="00486C32"/>
    <w:rsid w:val="004906D6"/>
    <w:rsid w:val="004914C5"/>
    <w:rsid w:val="004949AD"/>
    <w:rsid w:val="00495DA7"/>
    <w:rsid w:val="00497C40"/>
    <w:rsid w:val="00497D88"/>
    <w:rsid w:val="004A429F"/>
    <w:rsid w:val="004A4486"/>
    <w:rsid w:val="004A7F8C"/>
    <w:rsid w:val="004B1191"/>
    <w:rsid w:val="004B32E8"/>
    <w:rsid w:val="004B5A3E"/>
    <w:rsid w:val="004B67F1"/>
    <w:rsid w:val="004C2302"/>
    <w:rsid w:val="004C7160"/>
    <w:rsid w:val="004C725B"/>
    <w:rsid w:val="004D09B0"/>
    <w:rsid w:val="004D48A2"/>
    <w:rsid w:val="004F04EB"/>
    <w:rsid w:val="004F3DA8"/>
    <w:rsid w:val="004F5AE9"/>
    <w:rsid w:val="004F5E88"/>
    <w:rsid w:val="00510951"/>
    <w:rsid w:val="00511AB0"/>
    <w:rsid w:val="005163A7"/>
    <w:rsid w:val="005278FC"/>
    <w:rsid w:val="005326A4"/>
    <w:rsid w:val="0054791B"/>
    <w:rsid w:val="005515F0"/>
    <w:rsid w:val="00552009"/>
    <w:rsid w:val="00553ED2"/>
    <w:rsid w:val="0055731D"/>
    <w:rsid w:val="0057097E"/>
    <w:rsid w:val="00572EC2"/>
    <w:rsid w:val="00575A5D"/>
    <w:rsid w:val="00576028"/>
    <w:rsid w:val="005910E6"/>
    <w:rsid w:val="00596250"/>
    <w:rsid w:val="0059687B"/>
    <w:rsid w:val="005A05B3"/>
    <w:rsid w:val="005A0D17"/>
    <w:rsid w:val="005A1EF6"/>
    <w:rsid w:val="005B263E"/>
    <w:rsid w:val="005B26D8"/>
    <w:rsid w:val="005D088E"/>
    <w:rsid w:val="005D23E6"/>
    <w:rsid w:val="005D2FD2"/>
    <w:rsid w:val="005F141C"/>
    <w:rsid w:val="005F2F28"/>
    <w:rsid w:val="005F33F7"/>
    <w:rsid w:val="005F6706"/>
    <w:rsid w:val="00604108"/>
    <w:rsid w:val="00604FFB"/>
    <w:rsid w:val="00612A12"/>
    <w:rsid w:val="00613E04"/>
    <w:rsid w:val="006208E7"/>
    <w:rsid w:val="00620914"/>
    <w:rsid w:val="00620E7B"/>
    <w:rsid w:val="00621B3F"/>
    <w:rsid w:val="0062297F"/>
    <w:rsid w:val="00622C2C"/>
    <w:rsid w:val="00624F30"/>
    <w:rsid w:val="00625152"/>
    <w:rsid w:val="00626163"/>
    <w:rsid w:val="006352AE"/>
    <w:rsid w:val="00636096"/>
    <w:rsid w:val="00641430"/>
    <w:rsid w:val="006421BA"/>
    <w:rsid w:val="00651B08"/>
    <w:rsid w:val="006628A8"/>
    <w:rsid w:val="00670566"/>
    <w:rsid w:val="00675D40"/>
    <w:rsid w:val="00677FBB"/>
    <w:rsid w:val="00684C90"/>
    <w:rsid w:val="006905AD"/>
    <w:rsid w:val="00693A9C"/>
    <w:rsid w:val="006973F7"/>
    <w:rsid w:val="00697A52"/>
    <w:rsid w:val="006A013F"/>
    <w:rsid w:val="006A0458"/>
    <w:rsid w:val="006A6692"/>
    <w:rsid w:val="006B26E8"/>
    <w:rsid w:val="006C4BAE"/>
    <w:rsid w:val="006C7126"/>
    <w:rsid w:val="006D29C6"/>
    <w:rsid w:val="006E1122"/>
    <w:rsid w:val="006F3247"/>
    <w:rsid w:val="006F4768"/>
    <w:rsid w:val="006F4CC7"/>
    <w:rsid w:val="006F63B7"/>
    <w:rsid w:val="00707052"/>
    <w:rsid w:val="00710A0B"/>
    <w:rsid w:val="007175E9"/>
    <w:rsid w:val="00724B1A"/>
    <w:rsid w:val="00740304"/>
    <w:rsid w:val="00745020"/>
    <w:rsid w:val="0074569D"/>
    <w:rsid w:val="00752586"/>
    <w:rsid w:val="00752B56"/>
    <w:rsid w:val="0075701B"/>
    <w:rsid w:val="00764251"/>
    <w:rsid w:val="00773422"/>
    <w:rsid w:val="0077734A"/>
    <w:rsid w:val="007777EE"/>
    <w:rsid w:val="007842BF"/>
    <w:rsid w:val="00784DE7"/>
    <w:rsid w:val="0078577B"/>
    <w:rsid w:val="00785B99"/>
    <w:rsid w:val="0078765D"/>
    <w:rsid w:val="007915DC"/>
    <w:rsid w:val="007979DA"/>
    <w:rsid w:val="00797ED1"/>
    <w:rsid w:val="007A1DE4"/>
    <w:rsid w:val="007B11F4"/>
    <w:rsid w:val="007B1954"/>
    <w:rsid w:val="007B5375"/>
    <w:rsid w:val="007C022C"/>
    <w:rsid w:val="007C0C66"/>
    <w:rsid w:val="007C1BDE"/>
    <w:rsid w:val="007C24EF"/>
    <w:rsid w:val="007C78A5"/>
    <w:rsid w:val="007D09F6"/>
    <w:rsid w:val="007D3428"/>
    <w:rsid w:val="007D4932"/>
    <w:rsid w:val="007D53AA"/>
    <w:rsid w:val="007E0B54"/>
    <w:rsid w:val="007E4645"/>
    <w:rsid w:val="007E4DAF"/>
    <w:rsid w:val="007E679B"/>
    <w:rsid w:val="007F0C78"/>
    <w:rsid w:val="007F6662"/>
    <w:rsid w:val="008015C3"/>
    <w:rsid w:val="00804F40"/>
    <w:rsid w:val="00831A7C"/>
    <w:rsid w:val="00835550"/>
    <w:rsid w:val="0083667E"/>
    <w:rsid w:val="008378C3"/>
    <w:rsid w:val="00837F4D"/>
    <w:rsid w:val="00844375"/>
    <w:rsid w:val="0084688F"/>
    <w:rsid w:val="00852667"/>
    <w:rsid w:val="008527B8"/>
    <w:rsid w:val="008621DE"/>
    <w:rsid w:val="008626E6"/>
    <w:rsid w:val="008639E9"/>
    <w:rsid w:val="00876B6C"/>
    <w:rsid w:val="00885EBA"/>
    <w:rsid w:val="00890539"/>
    <w:rsid w:val="0089054B"/>
    <w:rsid w:val="00891A5C"/>
    <w:rsid w:val="008940ED"/>
    <w:rsid w:val="008A1E84"/>
    <w:rsid w:val="008A35F4"/>
    <w:rsid w:val="008B0588"/>
    <w:rsid w:val="008B5B12"/>
    <w:rsid w:val="008B5BE9"/>
    <w:rsid w:val="008B5C79"/>
    <w:rsid w:val="008B7246"/>
    <w:rsid w:val="008C32CF"/>
    <w:rsid w:val="008C5813"/>
    <w:rsid w:val="008D56AC"/>
    <w:rsid w:val="008E7E9F"/>
    <w:rsid w:val="008F2F1F"/>
    <w:rsid w:val="008F3B0C"/>
    <w:rsid w:val="008F3FA2"/>
    <w:rsid w:val="008F505A"/>
    <w:rsid w:val="00905FA2"/>
    <w:rsid w:val="00911A87"/>
    <w:rsid w:val="00916AE0"/>
    <w:rsid w:val="009235EA"/>
    <w:rsid w:val="009243C4"/>
    <w:rsid w:val="00924C04"/>
    <w:rsid w:val="0092745A"/>
    <w:rsid w:val="00930705"/>
    <w:rsid w:val="00930836"/>
    <w:rsid w:val="0093423A"/>
    <w:rsid w:val="00935448"/>
    <w:rsid w:val="00943959"/>
    <w:rsid w:val="00954A97"/>
    <w:rsid w:val="00956F19"/>
    <w:rsid w:val="00962B4F"/>
    <w:rsid w:val="00962ECC"/>
    <w:rsid w:val="009631EE"/>
    <w:rsid w:val="00967615"/>
    <w:rsid w:val="009710FC"/>
    <w:rsid w:val="00991B23"/>
    <w:rsid w:val="00995A27"/>
    <w:rsid w:val="009A4ADC"/>
    <w:rsid w:val="009A5550"/>
    <w:rsid w:val="009B0C68"/>
    <w:rsid w:val="009B411E"/>
    <w:rsid w:val="009C3CC2"/>
    <w:rsid w:val="009C5190"/>
    <w:rsid w:val="009C695B"/>
    <w:rsid w:val="009D0226"/>
    <w:rsid w:val="009D1C5A"/>
    <w:rsid w:val="009E1A26"/>
    <w:rsid w:val="009E2684"/>
    <w:rsid w:val="009E43F7"/>
    <w:rsid w:val="009F1754"/>
    <w:rsid w:val="009F23A2"/>
    <w:rsid w:val="00A000E3"/>
    <w:rsid w:val="00A01A3A"/>
    <w:rsid w:val="00A02591"/>
    <w:rsid w:val="00A0358A"/>
    <w:rsid w:val="00A05937"/>
    <w:rsid w:val="00A05F88"/>
    <w:rsid w:val="00A13668"/>
    <w:rsid w:val="00A159C6"/>
    <w:rsid w:val="00A23BE2"/>
    <w:rsid w:val="00A24801"/>
    <w:rsid w:val="00A25F41"/>
    <w:rsid w:val="00A27206"/>
    <w:rsid w:val="00A368FC"/>
    <w:rsid w:val="00A42ECF"/>
    <w:rsid w:val="00A43A65"/>
    <w:rsid w:val="00A44C7E"/>
    <w:rsid w:val="00A53A12"/>
    <w:rsid w:val="00A5426D"/>
    <w:rsid w:val="00A56EF8"/>
    <w:rsid w:val="00A57105"/>
    <w:rsid w:val="00A60AE2"/>
    <w:rsid w:val="00A613BB"/>
    <w:rsid w:val="00A62FAB"/>
    <w:rsid w:val="00A6499F"/>
    <w:rsid w:val="00A66580"/>
    <w:rsid w:val="00A6679B"/>
    <w:rsid w:val="00A66BFE"/>
    <w:rsid w:val="00A70ACE"/>
    <w:rsid w:val="00A70F0D"/>
    <w:rsid w:val="00A81EFE"/>
    <w:rsid w:val="00A833F1"/>
    <w:rsid w:val="00A859ED"/>
    <w:rsid w:val="00A85C52"/>
    <w:rsid w:val="00AB1ABD"/>
    <w:rsid w:val="00AB384C"/>
    <w:rsid w:val="00AB385D"/>
    <w:rsid w:val="00AC56AD"/>
    <w:rsid w:val="00AD0A05"/>
    <w:rsid w:val="00AD746D"/>
    <w:rsid w:val="00AD75DB"/>
    <w:rsid w:val="00AE15C2"/>
    <w:rsid w:val="00AE3CDC"/>
    <w:rsid w:val="00AE6389"/>
    <w:rsid w:val="00AE763B"/>
    <w:rsid w:val="00AF3BCD"/>
    <w:rsid w:val="00B007D5"/>
    <w:rsid w:val="00B01E94"/>
    <w:rsid w:val="00B079A5"/>
    <w:rsid w:val="00B2017F"/>
    <w:rsid w:val="00B20946"/>
    <w:rsid w:val="00B25CED"/>
    <w:rsid w:val="00B25CF9"/>
    <w:rsid w:val="00B30DEC"/>
    <w:rsid w:val="00B3198C"/>
    <w:rsid w:val="00B33825"/>
    <w:rsid w:val="00B35A98"/>
    <w:rsid w:val="00B40112"/>
    <w:rsid w:val="00B40B41"/>
    <w:rsid w:val="00B44EFF"/>
    <w:rsid w:val="00B5263D"/>
    <w:rsid w:val="00B52DBF"/>
    <w:rsid w:val="00B5628D"/>
    <w:rsid w:val="00B57877"/>
    <w:rsid w:val="00B60565"/>
    <w:rsid w:val="00B64B49"/>
    <w:rsid w:val="00B66834"/>
    <w:rsid w:val="00B72667"/>
    <w:rsid w:val="00B75517"/>
    <w:rsid w:val="00B76697"/>
    <w:rsid w:val="00B76BF3"/>
    <w:rsid w:val="00B8155E"/>
    <w:rsid w:val="00B86047"/>
    <w:rsid w:val="00B87A32"/>
    <w:rsid w:val="00B95CFA"/>
    <w:rsid w:val="00B96E99"/>
    <w:rsid w:val="00BA4B6F"/>
    <w:rsid w:val="00BA7BE6"/>
    <w:rsid w:val="00BB048D"/>
    <w:rsid w:val="00BB0852"/>
    <w:rsid w:val="00BB2501"/>
    <w:rsid w:val="00BC1BAE"/>
    <w:rsid w:val="00BC352D"/>
    <w:rsid w:val="00BC65CF"/>
    <w:rsid w:val="00BE35D5"/>
    <w:rsid w:val="00BE4305"/>
    <w:rsid w:val="00BE449C"/>
    <w:rsid w:val="00BE635F"/>
    <w:rsid w:val="00BE6A5A"/>
    <w:rsid w:val="00BF3F61"/>
    <w:rsid w:val="00BF7DAC"/>
    <w:rsid w:val="00C00973"/>
    <w:rsid w:val="00C02135"/>
    <w:rsid w:val="00C04446"/>
    <w:rsid w:val="00C06827"/>
    <w:rsid w:val="00C1036C"/>
    <w:rsid w:val="00C119A1"/>
    <w:rsid w:val="00C169CE"/>
    <w:rsid w:val="00C16E1B"/>
    <w:rsid w:val="00C25C2B"/>
    <w:rsid w:val="00C26505"/>
    <w:rsid w:val="00C27C01"/>
    <w:rsid w:val="00C27FF5"/>
    <w:rsid w:val="00C31265"/>
    <w:rsid w:val="00C40827"/>
    <w:rsid w:val="00C514CC"/>
    <w:rsid w:val="00C5408C"/>
    <w:rsid w:val="00C54E4F"/>
    <w:rsid w:val="00C5525F"/>
    <w:rsid w:val="00C56BAD"/>
    <w:rsid w:val="00C6027E"/>
    <w:rsid w:val="00C64219"/>
    <w:rsid w:val="00C70E88"/>
    <w:rsid w:val="00C818C7"/>
    <w:rsid w:val="00C81C69"/>
    <w:rsid w:val="00C81ED4"/>
    <w:rsid w:val="00C85992"/>
    <w:rsid w:val="00C859DB"/>
    <w:rsid w:val="00C865FA"/>
    <w:rsid w:val="00C9248B"/>
    <w:rsid w:val="00C9348B"/>
    <w:rsid w:val="00CA3E8C"/>
    <w:rsid w:val="00CA789B"/>
    <w:rsid w:val="00CC0E33"/>
    <w:rsid w:val="00CC2C79"/>
    <w:rsid w:val="00CD3984"/>
    <w:rsid w:val="00CD6F7A"/>
    <w:rsid w:val="00CE0C0E"/>
    <w:rsid w:val="00CE7068"/>
    <w:rsid w:val="00CF03F4"/>
    <w:rsid w:val="00CF4134"/>
    <w:rsid w:val="00CF57D0"/>
    <w:rsid w:val="00D0285C"/>
    <w:rsid w:val="00D03D5B"/>
    <w:rsid w:val="00D058AA"/>
    <w:rsid w:val="00D07C7B"/>
    <w:rsid w:val="00D141A8"/>
    <w:rsid w:val="00D14F0E"/>
    <w:rsid w:val="00D165F0"/>
    <w:rsid w:val="00D26674"/>
    <w:rsid w:val="00D30A8C"/>
    <w:rsid w:val="00D360E4"/>
    <w:rsid w:val="00D406B8"/>
    <w:rsid w:val="00D415A5"/>
    <w:rsid w:val="00D4264E"/>
    <w:rsid w:val="00D42C07"/>
    <w:rsid w:val="00D42DCA"/>
    <w:rsid w:val="00D4350C"/>
    <w:rsid w:val="00D45E94"/>
    <w:rsid w:val="00D5270B"/>
    <w:rsid w:val="00D53C0D"/>
    <w:rsid w:val="00D54B66"/>
    <w:rsid w:val="00D6141B"/>
    <w:rsid w:val="00D77E2A"/>
    <w:rsid w:val="00D8756A"/>
    <w:rsid w:val="00D91A0B"/>
    <w:rsid w:val="00D92B73"/>
    <w:rsid w:val="00D975B8"/>
    <w:rsid w:val="00DA0EDA"/>
    <w:rsid w:val="00DA26AB"/>
    <w:rsid w:val="00DB16ED"/>
    <w:rsid w:val="00DB401C"/>
    <w:rsid w:val="00DB4BBA"/>
    <w:rsid w:val="00DB5EBF"/>
    <w:rsid w:val="00DB76E5"/>
    <w:rsid w:val="00DC4303"/>
    <w:rsid w:val="00DC5201"/>
    <w:rsid w:val="00DD4A64"/>
    <w:rsid w:val="00DE2D01"/>
    <w:rsid w:val="00DF392F"/>
    <w:rsid w:val="00DF7240"/>
    <w:rsid w:val="00E01965"/>
    <w:rsid w:val="00E0665F"/>
    <w:rsid w:val="00E06C40"/>
    <w:rsid w:val="00E11765"/>
    <w:rsid w:val="00E149EC"/>
    <w:rsid w:val="00E15EFF"/>
    <w:rsid w:val="00E2016D"/>
    <w:rsid w:val="00E202F9"/>
    <w:rsid w:val="00E34B7B"/>
    <w:rsid w:val="00E365CF"/>
    <w:rsid w:val="00E36D61"/>
    <w:rsid w:val="00E43837"/>
    <w:rsid w:val="00E4647C"/>
    <w:rsid w:val="00E467A9"/>
    <w:rsid w:val="00E477A2"/>
    <w:rsid w:val="00E56BDE"/>
    <w:rsid w:val="00E63886"/>
    <w:rsid w:val="00E63B15"/>
    <w:rsid w:val="00E71470"/>
    <w:rsid w:val="00E71E3D"/>
    <w:rsid w:val="00E77279"/>
    <w:rsid w:val="00E8336C"/>
    <w:rsid w:val="00E8475A"/>
    <w:rsid w:val="00E866BA"/>
    <w:rsid w:val="00E90180"/>
    <w:rsid w:val="00E91029"/>
    <w:rsid w:val="00E9410F"/>
    <w:rsid w:val="00E94685"/>
    <w:rsid w:val="00E954D4"/>
    <w:rsid w:val="00EA11F5"/>
    <w:rsid w:val="00EB08BD"/>
    <w:rsid w:val="00EC04C1"/>
    <w:rsid w:val="00EC0B21"/>
    <w:rsid w:val="00EC6C86"/>
    <w:rsid w:val="00ED1D45"/>
    <w:rsid w:val="00ED789C"/>
    <w:rsid w:val="00EE1793"/>
    <w:rsid w:val="00EE5555"/>
    <w:rsid w:val="00EE6F99"/>
    <w:rsid w:val="00EF0DB4"/>
    <w:rsid w:val="00F00010"/>
    <w:rsid w:val="00F13870"/>
    <w:rsid w:val="00F24EF9"/>
    <w:rsid w:val="00F2682E"/>
    <w:rsid w:val="00F31551"/>
    <w:rsid w:val="00F317A1"/>
    <w:rsid w:val="00F40700"/>
    <w:rsid w:val="00F40C01"/>
    <w:rsid w:val="00F44F5B"/>
    <w:rsid w:val="00F52012"/>
    <w:rsid w:val="00F53954"/>
    <w:rsid w:val="00F6107F"/>
    <w:rsid w:val="00F63068"/>
    <w:rsid w:val="00F6783A"/>
    <w:rsid w:val="00F70D34"/>
    <w:rsid w:val="00F735AE"/>
    <w:rsid w:val="00F73839"/>
    <w:rsid w:val="00F77617"/>
    <w:rsid w:val="00F85644"/>
    <w:rsid w:val="00F906F7"/>
    <w:rsid w:val="00F95A43"/>
    <w:rsid w:val="00FA455E"/>
    <w:rsid w:val="00FB639B"/>
    <w:rsid w:val="00FC586D"/>
    <w:rsid w:val="00FC7F48"/>
    <w:rsid w:val="00FD08C4"/>
    <w:rsid w:val="00FD3E56"/>
    <w:rsid w:val="00FE6192"/>
    <w:rsid w:val="00FF19FF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43B2"/>
  <w15:chartTrackingRefBased/>
  <w15:docId w15:val="{5643AA76-9E40-47AA-8F56-D00535FB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qFormat/>
    <w:rsid w:val="001D053A"/>
    <w:pPr>
      <w:keepNext/>
      <w:outlineLvl w:val="0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735AE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rsid w:val="00F735AE"/>
    <w:pPr>
      <w:tabs>
        <w:tab w:val="center" w:pos="4536"/>
        <w:tab w:val="right" w:pos="9072"/>
      </w:tabs>
    </w:pPr>
  </w:style>
  <w:style w:type="character" w:customStyle="1" w:styleId="Pealkiri1Mrk">
    <w:name w:val="Pealkiri 1 Märk"/>
    <w:link w:val="Pealkiri1"/>
    <w:rsid w:val="001D053A"/>
    <w:rPr>
      <w:sz w:val="24"/>
    </w:rPr>
  </w:style>
  <w:style w:type="character" w:customStyle="1" w:styleId="NormaallaadveebMrk">
    <w:name w:val="Normaallaad (veeb) Märk"/>
    <w:link w:val="Normaallaadveeb"/>
    <w:semiHidden/>
    <w:locked/>
    <w:rsid w:val="001D053A"/>
    <w:rPr>
      <w:sz w:val="24"/>
      <w:szCs w:val="24"/>
    </w:rPr>
  </w:style>
  <w:style w:type="paragraph" w:styleId="Normaallaadveeb">
    <w:name w:val="Normal (Web)"/>
    <w:basedOn w:val="Normaallaad"/>
    <w:link w:val="NormaallaadveebMrk"/>
    <w:uiPriority w:val="99"/>
    <w:unhideWhenUsed/>
    <w:rsid w:val="001D053A"/>
    <w:rPr>
      <w:lang w:val="x-none" w:eastAsia="x-none"/>
    </w:rPr>
  </w:style>
  <w:style w:type="paragraph" w:styleId="Loendilik">
    <w:name w:val="List Paragraph"/>
    <w:basedOn w:val="Normaallaad"/>
    <w:uiPriority w:val="34"/>
    <w:qFormat/>
    <w:rsid w:val="001D053A"/>
    <w:pPr>
      <w:ind w:left="708"/>
    </w:pPr>
  </w:style>
  <w:style w:type="paragraph" w:customStyle="1" w:styleId="Kehatekst31">
    <w:name w:val="Kehatekst 31"/>
    <w:basedOn w:val="Normaallaad"/>
    <w:rsid w:val="008639E9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4">
    <w:name w:val="tekst4"/>
    <w:basedOn w:val="Liguvaikefont"/>
    <w:rsid w:val="008639E9"/>
  </w:style>
  <w:style w:type="character" w:styleId="Tugev">
    <w:name w:val="Strong"/>
    <w:qFormat/>
    <w:rsid w:val="008639E9"/>
    <w:rPr>
      <w:b/>
      <w:bCs/>
    </w:rPr>
  </w:style>
  <w:style w:type="character" w:styleId="Hperlink">
    <w:name w:val="Hyperlink"/>
    <w:rsid w:val="0015632D"/>
    <w:rPr>
      <w:color w:val="0000FF"/>
      <w:u w:val="single"/>
    </w:rPr>
  </w:style>
  <w:style w:type="character" w:customStyle="1" w:styleId="PisMrk">
    <w:name w:val="Päis Märk"/>
    <w:link w:val="Pis"/>
    <w:rsid w:val="00962B4F"/>
    <w:rPr>
      <w:sz w:val="24"/>
      <w:szCs w:val="24"/>
    </w:rPr>
  </w:style>
  <w:style w:type="paragraph" w:customStyle="1" w:styleId="Kehatekst32">
    <w:name w:val="Kehatekst 32"/>
    <w:basedOn w:val="Normaallaad"/>
    <w:rsid w:val="00296738"/>
    <w:pPr>
      <w:suppressAutoHyphens/>
    </w:pPr>
    <w:rPr>
      <w:szCs w:val="20"/>
      <w:lang w:eastAsia="zh-CN"/>
    </w:rPr>
  </w:style>
  <w:style w:type="paragraph" w:customStyle="1" w:styleId="BodyText31">
    <w:name w:val="Body Text 31"/>
    <w:basedOn w:val="Normaallaad"/>
    <w:rsid w:val="0013159D"/>
    <w:pPr>
      <w:suppressAutoHyphens/>
    </w:pPr>
    <w:rPr>
      <w:szCs w:val="20"/>
      <w:lang w:eastAsia="zh-CN"/>
    </w:rPr>
  </w:style>
  <w:style w:type="paragraph" w:styleId="Pealkiri">
    <w:name w:val="Title"/>
    <w:basedOn w:val="Normaallaad"/>
    <w:link w:val="PealkiriMrk"/>
    <w:uiPriority w:val="10"/>
    <w:qFormat/>
    <w:rsid w:val="00B75517"/>
    <w:pPr>
      <w:jc w:val="center"/>
    </w:pPr>
    <w:rPr>
      <w:rFonts w:ascii="Arial Black" w:hAnsi="Arial Black"/>
      <w:b/>
      <w:sz w:val="36"/>
      <w:szCs w:val="20"/>
    </w:rPr>
  </w:style>
  <w:style w:type="character" w:customStyle="1" w:styleId="PealkiriMrk">
    <w:name w:val="Pealkiri Märk"/>
    <w:link w:val="Pealkiri"/>
    <w:uiPriority w:val="10"/>
    <w:rsid w:val="00B75517"/>
    <w:rPr>
      <w:rFonts w:ascii="Arial Black" w:hAnsi="Arial Black"/>
      <w:b/>
      <w:sz w:val="36"/>
    </w:rPr>
  </w:style>
  <w:style w:type="character" w:customStyle="1" w:styleId="JalusMrk">
    <w:name w:val="Jalus Märk"/>
    <w:link w:val="Jalus"/>
    <w:rsid w:val="001906BD"/>
    <w:rPr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D09B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4D09B0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D52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na.urban@lyganus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justdig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yganuse.ee" TargetMode="External"/><Relationship Id="rId1" Type="http://schemas.openxmlformats.org/officeDocument/2006/relationships/hyperlink" Target="mailto:valitsus@lyganus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AJALIKUD%20DOKUMENDID\PLANGID\KIRJAPLANK_Mall_U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KIRJAPLANK_Mall_Uus</Template>
  <TotalTime>5</TotalTime>
  <Pages>1</Pages>
  <Words>63</Words>
  <Characters>369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431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http://www.lyganuse.ee/</vt:lpwstr>
      </vt:variant>
      <vt:variant>
        <vt:lpwstr/>
      </vt:variant>
      <vt:variant>
        <vt:i4>5505146</vt:i4>
      </vt:variant>
      <vt:variant>
        <vt:i4>0</vt:i4>
      </vt:variant>
      <vt:variant>
        <vt:i4>0</vt:i4>
      </vt:variant>
      <vt:variant>
        <vt:i4>5</vt:i4>
      </vt:variant>
      <vt:variant>
        <vt:lpwstr>mailto:valitsus@lyganuse.ee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LINNASEKRETÄR KLV</dc:creator>
  <cp:keywords/>
  <cp:lastModifiedBy>LINNASEKRETÄR KLV</cp:lastModifiedBy>
  <cp:revision>4</cp:revision>
  <cp:lastPrinted>2019-07-04T08:55:00Z</cp:lastPrinted>
  <dcterms:created xsi:type="dcterms:W3CDTF">2026-01-30T08:10:00Z</dcterms:created>
  <dcterms:modified xsi:type="dcterms:W3CDTF">2026-01-30T08:16:00Z</dcterms:modified>
</cp:coreProperties>
</file>